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CFC6D" w14:textId="45A88FD5" w:rsidR="007E445E" w:rsidRPr="00B419DF" w:rsidRDefault="007E445E" w:rsidP="007E445E">
      <w:pPr>
        <w:tabs>
          <w:tab w:val="left" w:pos="2010"/>
        </w:tabs>
        <w:spacing w:before="120" w:line="276" w:lineRule="auto"/>
        <w:jc w:val="left"/>
        <w:rPr>
          <w:rFonts w:ascii="Verdana" w:hAnsi="Verdana" w:cstheme="minorHAnsi"/>
          <w:b/>
          <w:bCs/>
          <w:sz w:val="18"/>
          <w:szCs w:val="18"/>
        </w:rPr>
      </w:pPr>
    </w:p>
    <w:p w14:paraId="789F78CD" w14:textId="77777777" w:rsidR="007E445E" w:rsidRPr="00B419DF" w:rsidRDefault="007E445E" w:rsidP="007E445E">
      <w:pPr>
        <w:pStyle w:val="Akapitzlist"/>
        <w:spacing w:before="120" w:line="276" w:lineRule="auto"/>
        <w:ind w:left="284"/>
        <w:jc w:val="left"/>
        <w:rPr>
          <w:rFonts w:ascii="Verdana" w:hAnsi="Verdana" w:cstheme="minorHAnsi"/>
          <w:b/>
          <w:bCs/>
          <w:sz w:val="18"/>
          <w:szCs w:val="18"/>
        </w:rPr>
      </w:pPr>
    </w:p>
    <w:p w14:paraId="71847ED0" w14:textId="77777777" w:rsidR="007E445E" w:rsidRPr="00B419DF" w:rsidRDefault="007E445E" w:rsidP="007E445E">
      <w:pPr>
        <w:pStyle w:val="Akapitzlist"/>
        <w:spacing w:before="120" w:line="276" w:lineRule="auto"/>
        <w:ind w:left="284"/>
        <w:jc w:val="left"/>
        <w:rPr>
          <w:rFonts w:ascii="Verdana" w:hAnsi="Verdana" w:cstheme="minorHAnsi"/>
          <w:b/>
          <w:bCs/>
          <w:sz w:val="18"/>
          <w:szCs w:val="18"/>
        </w:rPr>
      </w:pPr>
    </w:p>
    <w:p w14:paraId="22790446" w14:textId="5E715649" w:rsidR="007E445E" w:rsidRPr="00B419DF" w:rsidRDefault="007E445E" w:rsidP="00F615F9">
      <w:pPr>
        <w:pStyle w:val="Akapitzlist"/>
        <w:spacing w:before="120" w:line="276" w:lineRule="auto"/>
        <w:ind w:left="284"/>
        <w:jc w:val="right"/>
        <w:rPr>
          <w:rFonts w:ascii="Verdana" w:hAnsi="Verdana" w:cstheme="minorHAnsi"/>
          <w:b/>
          <w:bCs/>
          <w:sz w:val="18"/>
          <w:szCs w:val="18"/>
        </w:rPr>
      </w:pPr>
      <w:r w:rsidRPr="00B419DF">
        <w:rPr>
          <w:rFonts w:ascii="Verdana" w:hAnsi="Verdana" w:cstheme="minorHAnsi"/>
          <w:b/>
          <w:bCs/>
          <w:sz w:val="18"/>
          <w:szCs w:val="18"/>
        </w:rPr>
        <w:t>ZAŁĄCZNIK NR 9 DO SWZ – ANKIETA WERYFIKACJI WYKONAWCY W ZAKRESIE ZAPEWNIENIA GWARANCJI BEZPIECZEŃSTWA PRZETWARZANIA DANYCH OSOBOWYCH</w:t>
      </w:r>
    </w:p>
    <w:p w14:paraId="2AAE3FB5" w14:textId="61E5B7BD" w:rsidR="00A473BE" w:rsidRPr="00B419DF" w:rsidRDefault="00A473BE" w:rsidP="00A473BE">
      <w:pPr>
        <w:pStyle w:val="Akapitzlist"/>
        <w:spacing w:before="120" w:line="276" w:lineRule="auto"/>
        <w:ind w:left="284"/>
        <w:jc w:val="left"/>
        <w:outlineLvl w:val="0"/>
        <w:rPr>
          <w:rFonts w:ascii="Verdana" w:hAnsi="Verdana" w:cstheme="minorHAnsi"/>
          <w:b/>
          <w:sz w:val="18"/>
          <w:szCs w:val="18"/>
        </w:rPr>
      </w:pPr>
    </w:p>
    <w:p w14:paraId="44C6AD58" w14:textId="4E91E7BF" w:rsidR="005B5686" w:rsidRPr="00B419DF" w:rsidRDefault="005B5686" w:rsidP="00A473BE">
      <w:pPr>
        <w:pStyle w:val="Akapitzlist"/>
        <w:spacing w:before="120" w:line="276" w:lineRule="auto"/>
        <w:ind w:left="284"/>
        <w:jc w:val="left"/>
        <w:outlineLvl w:val="0"/>
        <w:rPr>
          <w:rFonts w:ascii="Verdana" w:hAnsi="Verdana" w:cstheme="minorHAnsi"/>
          <w:b/>
          <w:sz w:val="18"/>
          <w:szCs w:val="18"/>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B419DF"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B419DF" w:rsidRDefault="001068D7" w:rsidP="00345526">
            <w:pPr>
              <w:ind w:right="28"/>
              <w:jc w:val="left"/>
              <w:rPr>
                <w:rFonts w:ascii="Verdana" w:hAnsi="Verdana" w:cstheme="minorHAnsi"/>
                <w:sz w:val="18"/>
                <w:szCs w:val="18"/>
                <w:u w:val="single"/>
              </w:rPr>
            </w:pPr>
            <w:r w:rsidRPr="00B419DF">
              <w:rPr>
                <w:rFonts w:ascii="Verdana" w:hAnsi="Verdana" w:cstheme="minorHAnsi"/>
                <w:sz w:val="18"/>
                <w:szCs w:val="18"/>
                <w:u w:val="single"/>
              </w:rPr>
              <w:t>Wykonawca</w:t>
            </w:r>
            <w:r w:rsidR="002B3C41" w:rsidRPr="00B419DF">
              <w:rPr>
                <w:rFonts w:ascii="Verdana" w:hAnsi="Verdana" w:cstheme="minorHAnsi"/>
                <w:sz w:val="18"/>
                <w:szCs w:val="18"/>
                <w:u w:val="single"/>
              </w:rPr>
              <w:t xml:space="preserve"> (podmiot przetwarzający)</w:t>
            </w:r>
          </w:p>
          <w:p w14:paraId="79E5977F" w14:textId="77777777" w:rsidR="001068D7" w:rsidRPr="00B419DF" w:rsidRDefault="001068D7" w:rsidP="00345526">
            <w:pPr>
              <w:ind w:right="28"/>
              <w:jc w:val="left"/>
              <w:rPr>
                <w:rFonts w:ascii="Verdana" w:hAnsi="Verdana" w:cstheme="minorHAnsi"/>
                <w:sz w:val="18"/>
                <w:szCs w:val="18"/>
              </w:rPr>
            </w:pPr>
          </w:p>
          <w:p w14:paraId="77F1CA76" w14:textId="77777777" w:rsidR="001068D7" w:rsidRPr="00B419DF" w:rsidRDefault="001068D7" w:rsidP="00345526">
            <w:pPr>
              <w:ind w:right="28"/>
              <w:jc w:val="center"/>
              <w:rPr>
                <w:rFonts w:ascii="Verdana" w:hAnsi="Verdana" w:cstheme="minorHAnsi"/>
                <w:sz w:val="18"/>
                <w:szCs w:val="18"/>
              </w:rPr>
            </w:pPr>
            <w:r w:rsidRPr="00B419DF">
              <w:rPr>
                <w:rFonts w:ascii="Verdana" w:hAnsi="Verdana" w:cstheme="minorHAnsi"/>
                <w:sz w:val="18"/>
                <w:szCs w:val="18"/>
              </w:rPr>
              <w:t>…………………………………………………</w:t>
            </w:r>
          </w:p>
          <w:p w14:paraId="11F0FD4B" w14:textId="77777777" w:rsidR="001068D7" w:rsidRPr="00B419DF" w:rsidRDefault="001068D7" w:rsidP="00345526">
            <w:pPr>
              <w:ind w:right="28"/>
              <w:jc w:val="center"/>
              <w:rPr>
                <w:rFonts w:ascii="Verdana" w:hAnsi="Verdana" w:cstheme="minorHAnsi"/>
                <w:sz w:val="18"/>
                <w:szCs w:val="18"/>
              </w:rPr>
            </w:pPr>
            <w:r w:rsidRPr="00B419DF">
              <w:rPr>
                <w:rFonts w:ascii="Verdana" w:hAnsi="Verdana" w:cstheme="minorHAnsi"/>
                <w:sz w:val="18"/>
                <w:szCs w:val="18"/>
              </w:rPr>
              <w:t>……………………………………………….</w:t>
            </w:r>
          </w:p>
          <w:p w14:paraId="6531D36D" w14:textId="77777777" w:rsidR="001068D7" w:rsidRPr="00B419DF" w:rsidRDefault="001068D7" w:rsidP="00345526">
            <w:pPr>
              <w:ind w:right="28"/>
              <w:jc w:val="center"/>
              <w:rPr>
                <w:rFonts w:ascii="Verdana" w:hAnsi="Verdana" w:cstheme="minorHAnsi"/>
                <w:sz w:val="18"/>
                <w:szCs w:val="18"/>
              </w:rPr>
            </w:pPr>
            <w:r w:rsidRPr="00B419DF">
              <w:rPr>
                <w:rFonts w:ascii="Verdana" w:hAnsi="Verdana" w:cstheme="minorHAnsi"/>
                <w:sz w:val="18"/>
                <w:szCs w:val="18"/>
              </w:rPr>
              <w:t>Nazwa i adres</w:t>
            </w:r>
          </w:p>
          <w:p w14:paraId="4388EABE" w14:textId="77777777" w:rsidR="001068D7" w:rsidRPr="00B419DF" w:rsidRDefault="001068D7" w:rsidP="00345526">
            <w:pPr>
              <w:ind w:right="28"/>
              <w:jc w:val="left"/>
              <w:rPr>
                <w:rFonts w:ascii="Verdana" w:hAnsi="Verdana" w:cstheme="minorHAnsi"/>
                <w:sz w:val="18"/>
                <w:szCs w:val="18"/>
              </w:rPr>
            </w:pPr>
          </w:p>
        </w:tc>
        <w:tc>
          <w:tcPr>
            <w:tcW w:w="850" w:type="dxa"/>
            <w:tcBorders>
              <w:left w:val="single" w:sz="4" w:space="0" w:color="auto"/>
              <w:right w:val="single" w:sz="4" w:space="0" w:color="auto"/>
            </w:tcBorders>
            <w:shd w:val="clear" w:color="auto" w:fill="auto"/>
          </w:tcPr>
          <w:p w14:paraId="76A2554F" w14:textId="77777777" w:rsidR="001068D7" w:rsidRPr="00B419DF" w:rsidRDefault="001068D7" w:rsidP="00345526">
            <w:pPr>
              <w:spacing w:line="360" w:lineRule="auto"/>
              <w:rPr>
                <w:rFonts w:ascii="Verdana" w:eastAsiaTheme="majorEastAsia" w:hAnsi="Verdana" w:cstheme="minorHAnsi"/>
                <w:sz w:val="18"/>
                <w:szCs w:val="18"/>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B419DF" w:rsidRDefault="001068D7" w:rsidP="00345526">
            <w:pPr>
              <w:spacing w:line="360" w:lineRule="auto"/>
              <w:rPr>
                <w:rFonts w:ascii="Verdana" w:eastAsiaTheme="majorEastAsia" w:hAnsi="Verdana" w:cstheme="minorHAnsi"/>
                <w:sz w:val="18"/>
                <w:szCs w:val="18"/>
                <w:u w:val="single"/>
              </w:rPr>
            </w:pPr>
            <w:r w:rsidRPr="00B419DF">
              <w:rPr>
                <w:rFonts w:ascii="Verdana" w:eastAsiaTheme="majorEastAsia" w:hAnsi="Verdana" w:cstheme="minorHAnsi"/>
                <w:sz w:val="18"/>
                <w:szCs w:val="18"/>
                <w:u w:val="single"/>
              </w:rPr>
              <w:t xml:space="preserve">Zamawiający </w:t>
            </w:r>
          </w:p>
          <w:p w14:paraId="0B79D2BE" w14:textId="77777777" w:rsidR="001068D7" w:rsidRPr="00B419DF" w:rsidRDefault="001068D7" w:rsidP="004D5BBC">
            <w:pPr>
              <w:spacing w:before="120" w:after="120" w:line="276" w:lineRule="auto"/>
              <w:contextualSpacing/>
              <w:jc w:val="center"/>
              <w:rPr>
                <w:rFonts w:ascii="Verdana" w:eastAsia="Calibri" w:hAnsi="Verdana" w:cstheme="minorHAnsi"/>
                <w:sz w:val="18"/>
                <w:szCs w:val="18"/>
              </w:rPr>
            </w:pPr>
            <w:r w:rsidRPr="00B419DF">
              <w:rPr>
                <w:rFonts w:ascii="Verdana" w:eastAsia="Calibri" w:hAnsi="Verdana" w:cstheme="minorHAnsi"/>
                <w:sz w:val="18"/>
                <w:szCs w:val="18"/>
              </w:rPr>
              <w:t>PGE Dystrybucja S.A.</w:t>
            </w:r>
          </w:p>
          <w:p w14:paraId="5B966D22" w14:textId="77777777" w:rsidR="001068D7" w:rsidRPr="00B419DF" w:rsidRDefault="001068D7" w:rsidP="004D5BBC">
            <w:pPr>
              <w:spacing w:before="120" w:after="120" w:line="276" w:lineRule="auto"/>
              <w:contextualSpacing/>
              <w:jc w:val="center"/>
              <w:rPr>
                <w:rFonts w:ascii="Verdana" w:eastAsia="Calibri" w:hAnsi="Verdana" w:cstheme="minorHAnsi"/>
                <w:sz w:val="18"/>
                <w:szCs w:val="18"/>
              </w:rPr>
            </w:pPr>
            <w:r w:rsidRPr="00B419DF">
              <w:rPr>
                <w:rFonts w:ascii="Verdana" w:eastAsia="Calibri" w:hAnsi="Verdana" w:cstheme="minorHAnsi"/>
                <w:sz w:val="18"/>
                <w:szCs w:val="18"/>
              </w:rPr>
              <w:t>w imieniu i na rzecz której działa:</w:t>
            </w:r>
          </w:p>
          <w:p w14:paraId="34E58E57" w14:textId="2CCC916F" w:rsidR="001068D7" w:rsidRPr="00B419DF" w:rsidRDefault="001068D7" w:rsidP="004D5BBC">
            <w:pPr>
              <w:spacing w:before="120" w:after="120" w:line="276" w:lineRule="auto"/>
              <w:contextualSpacing/>
              <w:jc w:val="center"/>
              <w:rPr>
                <w:rFonts w:ascii="Verdana" w:eastAsia="Calibri" w:hAnsi="Verdana" w:cstheme="minorHAnsi"/>
                <w:b/>
                <w:sz w:val="18"/>
                <w:szCs w:val="18"/>
              </w:rPr>
            </w:pPr>
            <w:r w:rsidRPr="00B419DF">
              <w:rPr>
                <w:rFonts w:ascii="Verdana" w:eastAsia="Calibri" w:hAnsi="Verdana" w:cstheme="minorHAnsi"/>
                <w:b/>
                <w:sz w:val="18"/>
                <w:szCs w:val="18"/>
              </w:rPr>
              <w:t xml:space="preserve">PGE Dystrybucja S.A. Oddział </w:t>
            </w:r>
            <w:r w:rsidR="00F47155" w:rsidRPr="00B419DF">
              <w:rPr>
                <w:rFonts w:ascii="Verdana" w:eastAsia="Calibri" w:hAnsi="Verdana" w:cstheme="minorHAnsi"/>
                <w:b/>
                <w:sz w:val="18"/>
                <w:szCs w:val="18"/>
              </w:rPr>
              <w:t>Zamość</w:t>
            </w:r>
          </w:p>
          <w:p w14:paraId="3BEE62C1" w14:textId="2746BB48" w:rsidR="001068D7" w:rsidRPr="00B419DF" w:rsidRDefault="00F47155" w:rsidP="004D5BBC">
            <w:pPr>
              <w:spacing w:before="120" w:after="120" w:line="276" w:lineRule="auto"/>
              <w:contextualSpacing/>
              <w:jc w:val="center"/>
              <w:rPr>
                <w:rFonts w:ascii="Verdana" w:eastAsia="Calibri" w:hAnsi="Verdana" w:cstheme="minorHAnsi"/>
                <w:b/>
                <w:sz w:val="18"/>
                <w:szCs w:val="18"/>
              </w:rPr>
            </w:pPr>
            <w:r w:rsidRPr="00B419DF">
              <w:rPr>
                <w:rFonts w:ascii="Verdana" w:eastAsia="Calibri" w:hAnsi="Verdana" w:cstheme="minorHAnsi"/>
                <w:b/>
                <w:sz w:val="18"/>
                <w:szCs w:val="18"/>
              </w:rPr>
              <w:t>ul.  Koźmiana  1</w:t>
            </w:r>
            <w:r w:rsidR="000F79BC" w:rsidRPr="00B419DF">
              <w:rPr>
                <w:rFonts w:ascii="Verdana" w:eastAsia="Calibri" w:hAnsi="Verdana" w:cstheme="minorHAnsi"/>
                <w:b/>
                <w:sz w:val="18"/>
                <w:szCs w:val="18"/>
              </w:rPr>
              <w:t xml:space="preserve">, </w:t>
            </w:r>
            <w:r w:rsidRPr="00B419DF">
              <w:rPr>
                <w:rFonts w:ascii="Verdana" w:eastAsia="Calibri" w:hAnsi="Verdana" w:cstheme="minorHAnsi"/>
                <w:b/>
                <w:sz w:val="18"/>
                <w:szCs w:val="18"/>
              </w:rPr>
              <w:t>22 – 400 Zamość</w:t>
            </w:r>
          </w:p>
        </w:tc>
      </w:tr>
    </w:tbl>
    <w:p w14:paraId="4E74576A" w14:textId="71DA96E8" w:rsidR="001068D7" w:rsidRPr="00B419DF" w:rsidRDefault="001068D7" w:rsidP="00A473BE">
      <w:pPr>
        <w:pStyle w:val="Akapitzlist"/>
        <w:spacing w:before="120" w:line="276" w:lineRule="auto"/>
        <w:ind w:left="284"/>
        <w:jc w:val="left"/>
        <w:outlineLvl w:val="0"/>
        <w:rPr>
          <w:rFonts w:ascii="Verdana" w:hAnsi="Verdana" w:cstheme="minorHAnsi"/>
          <w:b/>
          <w:sz w:val="18"/>
          <w:szCs w:val="18"/>
        </w:rPr>
      </w:pPr>
    </w:p>
    <w:p w14:paraId="23ACF4C0" w14:textId="624B0E2C" w:rsidR="00A473BE" w:rsidRPr="00B419DF" w:rsidRDefault="00A473BE" w:rsidP="00A473BE">
      <w:pPr>
        <w:pStyle w:val="Akapitzlist"/>
        <w:spacing w:before="120" w:line="276" w:lineRule="auto"/>
        <w:ind w:left="284"/>
        <w:jc w:val="left"/>
        <w:outlineLvl w:val="0"/>
        <w:rPr>
          <w:rFonts w:ascii="Verdana" w:hAnsi="Verdana" w:cstheme="minorHAnsi"/>
          <w:b/>
          <w:sz w:val="18"/>
          <w:szCs w:val="18"/>
        </w:rPr>
      </w:pPr>
    </w:p>
    <w:p w14:paraId="68E92CFA" w14:textId="46F5B4B7" w:rsidR="005B5686" w:rsidRPr="00B419DF" w:rsidRDefault="007044E3" w:rsidP="00533FAA">
      <w:pPr>
        <w:tabs>
          <w:tab w:val="left" w:pos="1628"/>
        </w:tabs>
        <w:jc w:val="center"/>
        <w:rPr>
          <w:rFonts w:ascii="Verdana" w:hAnsi="Verdana" w:cstheme="minorHAnsi"/>
          <w:b/>
          <w:sz w:val="18"/>
          <w:szCs w:val="18"/>
        </w:rPr>
      </w:pPr>
      <w:r w:rsidRPr="00B419DF">
        <w:rPr>
          <w:rFonts w:ascii="Verdana" w:hAnsi="Verdana" w:cstheme="minorHAnsi"/>
          <w:b/>
          <w:sz w:val="18"/>
          <w:szCs w:val="18"/>
        </w:rPr>
        <w:t>ANKIETA WERYFIKACJI WYKONAWCY W ZAKRESIE ZAPEWNIENIA GWARANCJI BEZPIECZEŃSTWA PRZETWARZANIA DANYCH OSOBOWYCH</w:t>
      </w:r>
      <w:r w:rsidR="00343536" w:rsidRPr="00B419DF">
        <w:rPr>
          <w:rFonts w:ascii="Verdana" w:hAnsi="Verdana" w:cstheme="minorHAnsi"/>
          <w:b/>
          <w:sz w:val="18"/>
          <w:szCs w:val="18"/>
        </w:rPr>
        <w:t xml:space="preserve"> </w:t>
      </w:r>
    </w:p>
    <w:p w14:paraId="713C0359" w14:textId="05D4BCB1" w:rsidR="00B371EF" w:rsidRPr="00B419DF" w:rsidRDefault="00B371EF" w:rsidP="00533FAA">
      <w:pPr>
        <w:rPr>
          <w:rFonts w:ascii="Verdana" w:hAnsi="Verdana" w:cstheme="minorHAnsi"/>
          <w:sz w:val="18"/>
          <w:szCs w:val="18"/>
        </w:rPr>
      </w:pPr>
    </w:p>
    <w:p w14:paraId="258FE0BC" w14:textId="3CACF128" w:rsidR="00533FAA" w:rsidRPr="00B419DF" w:rsidRDefault="00547A1B" w:rsidP="004B555E">
      <w:pPr>
        <w:rPr>
          <w:rFonts w:ascii="Verdana" w:hAnsi="Verdana" w:cstheme="minorHAnsi"/>
          <w:b/>
          <w:bCs/>
          <w:sz w:val="18"/>
          <w:szCs w:val="18"/>
        </w:rPr>
      </w:pPr>
      <w:r w:rsidRPr="00B419DF">
        <w:rPr>
          <w:rFonts w:ascii="Verdana" w:hAnsi="Verdana" w:cstheme="minorHAnsi"/>
          <w:sz w:val="18"/>
          <w:szCs w:val="18"/>
          <w:lang w:eastAsia="pl-PL"/>
        </w:rPr>
        <w:t>W związku z Ofertą Wykonawcy złożoną</w:t>
      </w:r>
      <w:r w:rsidR="00533FAA" w:rsidRPr="00B419DF">
        <w:rPr>
          <w:rFonts w:ascii="Verdana" w:hAnsi="Verdana" w:cstheme="minorHAnsi"/>
          <w:sz w:val="18"/>
          <w:szCs w:val="18"/>
          <w:lang w:eastAsia="pl-PL"/>
        </w:rPr>
        <w:t xml:space="preserve"> w postępowaniu zakupowym nr </w:t>
      </w:r>
      <w:r w:rsidR="0055471C" w:rsidRPr="00B419DF">
        <w:rPr>
          <w:rFonts w:ascii="Verdana" w:hAnsi="Verdana" w:cstheme="minorHAnsi"/>
          <w:b/>
          <w:sz w:val="18"/>
          <w:szCs w:val="18"/>
          <w:lang w:eastAsia="pl-PL"/>
        </w:rPr>
        <w:t>POST/DYS/OZ/</w:t>
      </w:r>
      <w:r w:rsidR="002A4ED9" w:rsidRPr="00B419DF">
        <w:rPr>
          <w:rFonts w:ascii="Verdana" w:hAnsi="Verdana" w:cstheme="minorHAnsi"/>
          <w:b/>
          <w:sz w:val="18"/>
          <w:szCs w:val="18"/>
          <w:lang w:eastAsia="pl-PL"/>
        </w:rPr>
        <w:t>G</w:t>
      </w:r>
      <w:r w:rsidR="007B30D6" w:rsidRPr="00B419DF">
        <w:rPr>
          <w:rFonts w:ascii="Verdana" w:hAnsi="Verdana" w:cstheme="minorHAnsi"/>
          <w:b/>
          <w:sz w:val="18"/>
          <w:szCs w:val="18"/>
          <w:lang w:eastAsia="pl-PL"/>
        </w:rPr>
        <w:t>Z/</w:t>
      </w:r>
      <w:r w:rsidR="00D87A94" w:rsidRPr="00B419DF">
        <w:rPr>
          <w:rFonts w:ascii="Verdana" w:hAnsi="Verdana" w:cstheme="minorHAnsi"/>
          <w:b/>
          <w:sz w:val="18"/>
          <w:szCs w:val="18"/>
          <w:lang w:eastAsia="pl-PL"/>
        </w:rPr>
        <w:t>0</w:t>
      </w:r>
      <w:r w:rsidR="00820A47">
        <w:rPr>
          <w:rFonts w:ascii="Verdana" w:hAnsi="Verdana" w:cstheme="minorHAnsi"/>
          <w:b/>
          <w:sz w:val="18"/>
          <w:szCs w:val="18"/>
          <w:lang w:eastAsia="pl-PL"/>
        </w:rPr>
        <w:t>006</w:t>
      </w:r>
      <w:r w:rsidR="001C3088">
        <w:rPr>
          <w:rFonts w:ascii="Verdana" w:hAnsi="Verdana" w:cstheme="minorHAnsi"/>
          <w:b/>
          <w:sz w:val="18"/>
          <w:szCs w:val="18"/>
          <w:lang w:eastAsia="pl-PL"/>
        </w:rPr>
        <w:t>7</w:t>
      </w:r>
      <w:r w:rsidR="00AD2FB4" w:rsidRPr="00B419DF">
        <w:rPr>
          <w:rFonts w:ascii="Verdana" w:hAnsi="Verdana" w:cstheme="minorHAnsi"/>
          <w:b/>
          <w:sz w:val="18"/>
          <w:szCs w:val="18"/>
          <w:lang w:eastAsia="pl-PL"/>
        </w:rPr>
        <w:t>/202</w:t>
      </w:r>
      <w:r w:rsidR="00820A47">
        <w:rPr>
          <w:rFonts w:ascii="Verdana" w:hAnsi="Verdana" w:cstheme="minorHAnsi"/>
          <w:b/>
          <w:sz w:val="18"/>
          <w:szCs w:val="18"/>
          <w:lang w:eastAsia="pl-PL"/>
        </w:rPr>
        <w:t>6</w:t>
      </w:r>
      <w:r w:rsidR="00AD2FB4" w:rsidRPr="00B419DF">
        <w:rPr>
          <w:rFonts w:ascii="Verdana" w:hAnsi="Verdana" w:cstheme="minorHAnsi"/>
          <w:b/>
          <w:sz w:val="18"/>
          <w:szCs w:val="18"/>
          <w:lang w:eastAsia="pl-PL"/>
        </w:rPr>
        <w:t xml:space="preserve"> </w:t>
      </w:r>
      <w:r w:rsidR="00533FAA" w:rsidRPr="00B419DF">
        <w:rPr>
          <w:rFonts w:ascii="Verdana" w:hAnsi="Verdana" w:cstheme="minorHAnsi"/>
          <w:sz w:val="18"/>
          <w:szCs w:val="18"/>
          <w:lang w:eastAsia="pl-PL"/>
        </w:rPr>
        <w:t xml:space="preserve">prowadzonym w trybie przetargu nieograniczonego </w:t>
      </w:r>
      <w:r w:rsidR="00EF1BBE" w:rsidRPr="00B419DF">
        <w:rPr>
          <w:rFonts w:ascii="Verdana" w:hAnsi="Verdana" w:cstheme="minorHAnsi"/>
          <w:sz w:val="18"/>
          <w:szCs w:val="18"/>
          <w:lang w:eastAsia="pl-PL"/>
        </w:rPr>
        <w:t>pn</w:t>
      </w:r>
      <w:r w:rsidR="00F44EB8" w:rsidRPr="00B419DF">
        <w:rPr>
          <w:rFonts w:ascii="Verdana" w:hAnsi="Verdana" w:cstheme="minorHAnsi"/>
          <w:sz w:val="18"/>
          <w:szCs w:val="18"/>
          <w:lang w:eastAsia="pl-PL"/>
        </w:rPr>
        <w:t>.</w:t>
      </w:r>
      <w:r w:rsidR="004D5BBC" w:rsidRPr="00B419DF">
        <w:rPr>
          <w:sz w:val="18"/>
          <w:szCs w:val="18"/>
        </w:rPr>
        <w:t xml:space="preserve"> </w:t>
      </w:r>
      <w:r w:rsidR="001C3088" w:rsidRPr="001C3088">
        <w:rPr>
          <w:rFonts w:ascii="Verdana" w:eastAsia="Calibri" w:hAnsi="Verdana" w:cstheme="minorHAnsi"/>
          <w:b/>
          <w:bCs/>
          <w:sz w:val="18"/>
          <w:szCs w:val="18"/>
        </w:rPr>
        <w:t>Opracowanie dokumentacji projektowej dla 3 zadań na terenie RE Jarosław i RE Zamość ( Jarosław Pruchnik -Etap 7; Płoskie 2 i 3; Płoskie 5 i 6)</w:t>
      </w:r>
      <w:r w:rsidR="00820A47">
        <w:rPr>
          <w:rFonts w:ascii="Verdana" w:eastAsia="Calibri" w:hAnsi="Verdana" w:cstheme="minorHAnsi"/>
          <w:b/>
          <w:bCs/>
          <w:sz w:val="18"/>
          <w:szCs w:val="18"/>
        </w:rPr>
        <w:t xml:space="preserve"> </w:t>
      </w:r>
      <w:r w:rsidR="00533FAA" w:rsidRPr="00B419DF">
        <w:rPr>
          <w:rFonts w:ascii="Verdana" w:hAnsi="Verdana" w:cstheme="minorHAnsi"/>
          <w:sz w:val="18"/>
          <w:szCs w:val="18"/>
          <w:lang w:eastAsia="pl-PL"/>
        </w:rPr>
        <w:t>niżej</w:t>
      </w:r>
      <w:r w:rsidRPr="00B419DF">
        <w:rPr>
          <w:rFonts w:ascii="Verdana" w:hAnsi="Verdana" w:cstheme="minorHAnsi"/>
          <w:sz w:val="18"/>
          <w:szCs w:val="18"/>
          <w:lang w:eastAsia="pl-PL"/>
        </w:rPr>
        <w:t xml:space="preserve"> wskazujemy informacje dotyczące zapewnienia gwarancji bezpieczeństwa przetwarzania</w:t>
      </w:r>
      <w:r w:rsidR="002B3C41" w:rsidRPr="00B419DF">
        <w:rPr>
          <w:rFonts w:ascii="Verdana" w:hAnsi="Verdana" w:cstheme="minorHAnsi"/>
          <w:sz w:val="18"/>
          <w:szCs w:val="18"/>
          <w:lang w:eastAsia="pl-PL"/>
        </w:rPr>
        <w:t xml:space="preserve"> danych osobowych</w:t>
      </w:r>
      <w:r w:rsidR="00301BDD" w:rsidRPr="00B419DF">
        <w:rPr>
          <w:rFonts w:ascii="Verdana" w:hAnsi="Verdana" w:cstheme="minorHAnsi"/>
          <w:sz w:val="18"/>
          <w:szCs w:val="18"/>
          <w:lang w:eastAsia="pl-PL"/>
        </w:rPr>
        <w:t>.</w:t>
      </w:r>
    </w:p>
    <w:p w14:paraId="1FB5DA0E" w14:textId="77777777" w:rsidR="00133589" w:rsidRPr="00B419DF" w:rsidRDefault="00133589" w:rsidP="00133589">
      <w:pPr>
        <w:widowControl w:val="0"/>
        <w:snapToGrid w:val="0"/>
        <w:spacing w:line="240" w:lineRule="auto"/>
        <w:ind w:right="170"/>
        <w:rPr>
          <w:rFonts w:ascii="Verdana" w:hAnsi="Verdana" w:cstheme="minorHAnsi"/>
          <w:sz w:val="18"/>
          <w:szCs w:val="18"/>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B419DF"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B419DF" w:rsidRDefault="002B3C41" w:rsidP="00EA7FDF">
            <w:pPr>
              <w:pStyle w:val="opis"/>
              <w:tabs>
                <w:tab w:val="left" w:pos="415"/>
              </w:tabs>
              <w:spacing w:line="300" w:lineRule="auto"/>
              <w:ind w:left="0" w:right="0"/>
              <w:jc w:val="center"/>
              <w:rPr>
                <w:rFonts w:ascii="Verdana" w:hAnsi="Verdana" w:cstheme="minorHAnsi"/>
                <w:i/>
                <w:sz w:val="18"/>
                <w:szCs w:val="18"/>
              </w:rPr>
            </w:pPr>
            <w:r w:rsidRPr="00B419DF">
              <w:rPr>
                <w:rFonts w:ascii="Verdana" w:hAnsi="Verdana" w:cstheme="minorHAnsi"/>
                <w:i/>
                <w:sz w:val="18"/>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B419DF" w:rsidRDefault="002B3C41" w:rsidP="00B045C8">
            <w:pPr>
              <w:pStyle w:val="opis"/>
              <w:spacing w:line="300" w:lineRule="auto"/>
              <w:ind w:left="0"/>
              <w:jc w:val="center"/>
              <w:rPr>
                <w:rFonts w:ascii="Verdana" w:hAnsi="Verdana" w:cstheme="minorHAnsi"/>
                <w:i/>
                <w:sz w:val="18"/>
                <w:szCs w:val="18"/>
              </w:rPr>
            </w:pPr>
            <w:r w:rsidRPr="00B419DF">
              <w:rPr>
                <w:rFonts w:ascii="Verdana" w:hAnsi="Verdana" w:cstheme="minorHAnsi"/>
                <w:i/>
                <w:sz w:val="18"/>
                <w:szCs w:val="18"/>
              </w:rPr>
              <w:t>Wymagany przez Zmawiającego zakres informacji / Informacje Wykonawcy</w:t>
            </w:r>
            <w:r w:rsidR="00B045C8" w:rsidRPr="00B419DF">
              <w:rPr>
                <w:rFonts w:ascii="Verdana" w:hAnsi="Verdana" w:cstheme="minorHAnsi"/>
                <w:i/>
                <w:sz w:val="18"/>
                <w:szCs w:val="18"/>
              </w:rPr>
              <w:t xml:space="preserve"> (podmiotu przetwarzającego dane osobowe)</w:t>
            </w:r>
          </w:p>
        </w:tc>
      </w:tr>
      <w:tr w:rsidR="002B3C41" w:rsidRPr="00B419DF"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B419DF" w:rsidRDefault="002B3C4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B419DF" w:rsidRDefault="002B3C41" w:rsidP="00EA7FDF">
            <w:pPr>
              <w:pStyle w:val="opis"/>
              <w:spacing w:line="300" w:lineRule="auto"/>
              <w:ind w:left="0"/>
              <w:jc w:val="left"/>
              <w:rPr>
                <w:rFonts w:ascii="Verdana" w:hAnsi="Verdana" w:cstheme="minorHAnsi"/>
                <w:sz w:val="18"/>
                <w:szCs w:val="18"/>
              </w:rPr>
            </w:pPr>
            <w:r w:rsidRPr="00B419DF">
              <w:rPr>
                <w:rFonts w:ascii="Verdana" w:hAnsi="Verdana" w:cstheme="minorHAnsi"/>
                <w:sz w:val="18"/>
                <w:szCs w:val="18"/>
              </w:rPr>
              <w:t xml:space="preserve">Pełna nazwa podmiotu przetwarzającego dane </w:t>
            </w:r>
            <w:r w:rsidR="00E90ECF" w:rsidRPr="00B419DF">
              <w:rPr>
                <w:rFonts w:ascii="Verdana" w:hAnsi="Verdana" w:cstheme="minorHAnsi"/>
                <w:sz w:val="18"/>
                <w:szCs w:val="18"/>
              </w:rPr>
              <w:t>osobowe</w:t>
            </w:r>
            <w:r w:rsidRPr="00B419DF">
              <w:rPr>
                <w:rFonts w:ascii="Verdana" w:hAnsi="Verdana" w:cstheme="minorHAnsi"/>
                <w:sz w:val="18"/>
                <w:szCs w:val="18"/>
              </w:rPr>
              <w:t>:</w:t>
            </w:r>
          </w:p>
          <w:p w14:paraId="304F4E56" w14:textId="32FE2384" w:rsidR="002B3C41" w:rsidRPr="00B419DF" w:rsidRDefault="005A3030" w:rsidP="00EA7FDF">
            <w:pPr>
              <w:pStyle w:val="opis"/>
              <w:spacing w:line="300" w:lineRule="auto"/>
              <w:ind w:left="0"/>
              <w:jc w:val="left"/>
              <w:rPr>
                <w:rFonts w:ascii="Verdana" w:hAnsi="Verdana" w:cstheme="minorHAnsi"/>
                <w:sz w:val="18"/>
                <w:szCs w:val="18"/>
              </w:rPr>
            </w:pPr>
            <w:r w:rsidRPr="00B419DF">
              <w:rPr>
                <w:rFonts w:ascii="Verdana" w:hAnsi="Verdana" w:cstheme="minorHAnsi"/>
                <w:sz w:val="18"/>
                <w:szCs w:val="18"/>
              </w:rPr>
              <w:t>...</w:t>
            </w:r>
          </w:p>
        </w:tc>
      </w:tr>
      <w:tr w:rsidR="002B3C41" w:rsidRPr="00B419DF"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B419DF" w:rsidRDefault="002B3C4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B419DF" w:rsidRDefault="002B3C41" w:rsidP="002B3C41">
            <w:pPr>
              <w:rPr>
                <w:rFonts w:ascii="Verdana" w:hAnsi="Verdana" w:cstheme="minorHAnsi"/>
                <w:sz w:val="18"/>
                <w:szCs w:val="18"/>
              </w:rPr>
            </w:pPr>
            <w:r w:rsidRPr="00B419DF">
              <w:rPr>
                <w:rFonts w:ascii="Verdana" w:hAnsi="Verdana" w:cstheme="minorHAnsi"/>
                <w:sz w:val="18"/>
                <w:szCs w:val="18"/>
              </w:rPr>
              <w:t>Adres siedziby podmiotu przetwarzającego - prosimy o podanie adresu siedziby z CEIDG lub KRS:</w:t>
            </w:r>
          </w:p>
          <w:p w14:paraId="65DD62DC" w14:textId="22D84ECE" w:rsidR="002B3C41" w:rsidRPr="00B419DF" w:rsidRDefault="005A3030" w:rsidP="002B3C41">
            <w:pPr>
              <w:rPr>
                <w:rFonts w:ascii="Verdana" w:hAnsi="Verdana" w:cstheme="minorHAnsi"/>
                <w:sz w:val="18"/>
                <w:szCs w:val="18"/>
              </w:rPr>
            </w:pPr>
            <w:r w:rsidRPr="00B419DF">
              <w:rPr>
                <w:rFonts w:ascii="Verdana" w:hAnsi="Verdana" w:cstheme="minorHAnsi"/>
                <w:sz w:val="18"/>
                <w:szCs w:val="18"/>
              </w:rPr>
              <w:t>...</w:t>
            </w:r>
          </w:p>
        </w:tc>
      </w:tr>
      <w:tr w:rsidR="002B3C41" w:rsidRPr="00B419DF"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B419DF" w:rsidRDefault="002B3C4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B419DF" w:rsidRDefault="002B3C41" w:rsidP="002B3C41">
            <w:pPr>
              <w:rPr>
                <w:rFonts w:ascii="Verdana" w:hAnsi="Verdana" w:cstheme="minorHAnsi"/>
                <w:sz w:val="18"/>
                <w:szCs w:val="18"/>
              </w:rPr>
            </w:pPr>
            <w:r w:rsidRPr="00B419DF">
              <w:rPr>
                <w:rFonts w:ascii="Verdana" w:hAnsi="Verdana" w:cstheme="minorHAnsi"/>
                <w:sz w:val="18"/>
                <w:szCs w:val="18"/>
              </w:rPr>
              <w:t xml:space="preserve">Prosimy o podanie krótkiego opisu charakterystyki prowadzonej działalności przez podmiot przetwarzający - w kilku zdaniach: </w:t>
            </w:r>
          </w:p>
          <w:p w14:paraId="78C0F993" w14:textId="2E4F3221" w:rsidR="002B3C41" w:rsidRPr="00B419DF" w:rsidRDefault="005A3030" w:rsidP="00EA7FDF">
            <w:pPr>
              <w:pStyle w:val="opis"/>
              <w:spacing w:line="300" w:lineRule="auto"/>
              <w:ind w:left="0"/>
              <w:jc w:val="left"/>
              <w:rPr>
                <w:rFonts w:ascii="Verdana" w:hAnsi="Verdana" w:cstheme="minorHAnsi"/>
                <w:sz w:val="18"/>
                <w:szCs w:val="18"/>
              </w:rPr>
            </w:pPr>
            <w:r w:rsidRPr="00B419DF">
              <w:rPr>
                <w:rFonts w:ascii="Verdana" w:hAnsi="Verdana" w:cstheme="minorHAnsi"/>
                <w:sz w:val="18"/>
                <w:szCs w:val="18"/>
              </w:rPr>
              <w:t>...</w:t>
            </w:r>
          </w:p>
        </w:tc>
      </w:tr>
      <w:tr w:rsidR="002B3C41" w:rsidRPr="00B419DF"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B419DF" w:rsidRDefault="002B3C4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B419DF" w:rsidRDefault="002B3C41" w:rsidP="002B3C41">
            <w:pPr>
              <w:rPr>
                <w:rFonts w:ascii="Verdana" w:hAnsi="Verdana" w:cstheme="minorHAnsi"/>
                <w:sz w:val="18"/>
                <w:szCs w:val="18"/>
              </w:rPr>
            </w:pPr>
            <w:r w:rsidRPr="00B419DF">
              <w:rPr>
                <w:rFonts w:ascii="Verdana" w:hAnsi="Verdana" w:cstheme="minorHAnsi"/>
                <w:sz w:val="18"/>
                <w:szCs w:val="18"/>
              </w:rPr>
              <w:t xml:space="preserve">Czy podmiot przetwarzający wyznaczył Inspektora Ochrony Danych Osobowych lub osobę odpowiedzialna za ochronę danych osobowych? Prosimy o wskazanie danych </w:t>
            </w:r>
            <w:r w:rsidR="00A42EF1" w:rsidRPr="00B419DF">
              <w:rPr>
                <w:rFonts w:ascii="Verdana" w:hAnsi="Verdana" w:cstheme="minorHAnsi"/>
                <w:sz w:val="18"/>
                <w:szCs w:val="18"/>
              </w:rPr>
              <w:t>teleadresowych (telefon, email):</w:t>
            </w:r>
          </w:p>
          <w:p w14:paraId="53B26880" w14:textId="30E78507" w:rsidR="002B3C41" w:rsidRPr="00B419DF" w:rsidRDefault="005A3030" w:rsidP="00EA7FDF">
            <w:pPr>
              <w:pStyle w:val="opis"/>
              <w:spacing w:line="300" w:lineRule="auto"/>
              <w:ind w:left="0"/>
              <w:jc w:val="left"/>
              <w:rPr>
                <w:rFonts w:ascii="Verdana" w:hAnsi="Verdana" w:cstheme="minorHAnsi"/>
                <w:sz w:val="18"/>
                <w:szCs w:val="18"/>
              </w:rPr>
            </w:pPr>
            <w:r w:rsidRPr="00B419DF">
              <w:rPr>
                <w:rFonts w:ascii="Verdana" w:hAnsi="Verdana" w:cstheme="minorHAnsi"/>
                <w:sz w:val="18"/>
                <w:szCs w:val="18"/>
              </w:rPr>
              <w:t>...</w:t>
            </w:r>
          </w:p>
        </w:tc>
      </w:tr>
      <w:tr w:rsidR="002B3C41" w:rsidRPr="00B419DF"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B419DF" w:rsidRDefault="00A42EF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B419DF" w:rsidRDefault="00A42EF1" w:rsidP="00A42EF1">
            <w:pPr>
              <w:rPr>
                <w:rFonts w:ascii="Verdana" w:hAnsi="Verdana" w:cstheme="minorHAnsi"/>
                <w:sz w:val="18"/>
                <w:szCs w:val="18"/>
              </w:rPr>
            </w:pPr>
            <w:r w:rsidRPr="00B419DF">
              <w:rPr>
                <w:rFonts w:ascii="Verdana" w:hAnsi="Verdana" w:cstheme="minorHAnsi"/>
                <w:sz w:val="18"/>
                <w:szCs w:val="18"/>
              </w:rPr>
              <w:t>Czy podmiot przetwarzający prowadzi rejestr kategorii czynności przetwarzania zawierający wszystkie informacje wskazane w art. 30 RODO?*</w:t>
            </w:r>
          </w:p>
          <w:p w14:paraId="4CF7429B" w14:textId="5D191F0F" w:rsidR="002B3C41" w:rsidRPr="00B419DF" w:rsidRDefault="005A3030" w:rsidP="00EA7FDF">
            <w:pPr>
              <w:pStyle w:val="opis"/>
              <w:spacing w:line="300" w:lineRule="auto"/>
              <w:ind w:left="0"/>
              <w:jc w:val="left"/>
              <w:rPr>
                <w:rFonts w:ascii="Verdana" w:hAnsi="Verdana" w:cstheme="minorHAnsi"/>
                <w:sz w:val="18"/>
                <w:szCs w:val="18"/>
              </w:rPr>
            </w:pPr>
            <w:r w:rsidRPr="00B419DF">
              <w:rPr>
                <w:rFonts w:ascii="Verdana" w:hAnsi="Verdana" w:cstheme="minorHAnsi"/>
                <w:sz w:val="18"/>
                <w:szCs w:val="18"/>
              </w:rPr>
              <w:t>...</w:t>
            </w:r>
          </w:p>
        </w:tc>
      </w:tr>
      <w:tr w:rsidR="00A42EF1" w:rsidRPr="00B419DF"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B419DF" w:rsidRDefault="00A42EF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B419DF" w:rsidRDefault="00A42EF1" w:rsidP="00A42EF1">
            <w:pPr>
              <w:rPr>
                <w:rFonts w:ascii="Verdana" w:hAnsi="Verdana" w:cstheme="minorHAnsi"/>
                <w:sz w:val="18"/>
                <w:szCs w:val="18"/>
              </w:rPr>
            </w:pPr>
            <w:r w:rsidRPr="00B419DF">
              <w:rPr>
                <w:rFonts w:ascii="Verdana" w:hAnsi="Verdana" w:cstheme="minorHAnsi"/>
                <w:sz w:val="18"/>
                <w:szCs w:val="18"/>
              </w:rPr>
              <w:t>Czy podmiot przetwarzający opracował polityki/procedury w zakresie ochrony danych osobowych?*</w:t>
            </w:r>
          </w:p>
          <w:p w14:paraId="3324579E" w14:textId="00C246A7" w:rsidR="00A42EF1" w:rsidRPr="00B419DF" w:rsidRDefault="005A3030" w:rsidP="00EA7FDF">
            <w:pPr>
              <w:pStyle w:val="opis"/>
              <w:spacing w:line="300" w:lineRule="auto"/>
              <w:ind w:left="0"/>
              <w:jc w:val="left"/>
              <w:rPr>
                <w:rFonts w:ascii="Verdana" w:hAnsi="Verdana" w:cstheme="minorHAnsi"/>
                <w:sz w:val="18"/>
                <w:szCs w:val="18"/>
              </w:rPr>
            </w:pPr>
            <w:r w:rsidRPr="00B419DF">
              <w:rPr>
                <w:rFonts w:ascii="Verdana" w:hAnsi="Verdana" w:cstheme="minorHAnsi"/>
                <w:sz w:val="18"/>
                <w:szCs w:val="18"/>
              </w:rPr>
              <w:t>...</w:t>
            </w:r>
          </w:p>
        </w:tc>
      </w:tr>
      <w:tr w:rsidR="00A42EF1" w:rsidRPr="00B419DF"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B419DF" w:rsidRDefault="00A42EF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B419DF" w:rsidRDefault="00A42EF1" w:rsidP="00A42EF1">
            <w:pPr>
              <w:rPr>
                <w:rFonts w:ascii="Verdana" w:hAnsi="Verdana" w:cstheme="minorHAnsi"/>
                <w:sz w:val="18"/>
                <w:szCs w:val="18"/>
              </w:rPr>
            </w:pPr>
            <w:r w:rsidRPr="00B419DF">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14:paraId="018018BD" w14:textId="4E60A784" w:rsidR="00A42EF1" w:rsidRPr="00B419DF" w:rsidRDefault="005A3030" w:rsidP="00EA7FDF">
            <w:pPr>
              <w:pStyle w:val="opis"/>
              <w:spacing w:line="300" w:lineRule="auto"/>
              <w:ind w:left="0"/>
              <w:jc w:val="left"/>
              <w:rPr>
                <w:rFonts w:ascii="Verdana" w:hAnsi="Verdana" w:cstheme="minorHAnsi"/>
                <w:sz w:val="18"/>
                <w:szCs w:val="18"/>
              </w:rPr>
            </w:pPr>
            <w:r w:rsidRPr="00B419DF">
              <w:rPr>
                <w:rFonts w:ascii="Verdana" w:hAnsi="Verdana" w:cstheme="minorHAnsi"/>
                <w:sz w:val="18"/>
                <w:szCs w:val="18"/>
              </w:rPr>
              <w:t>...</w:t>
            </w:r>
          </w:p>
        </w:tc>
      </w:tr>
      <w:tr w:rsidR="00A42EF1" w:rsidRPr="00B419DF"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B419DF" w:rsidRDefault="00A42EF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lastRenderedPageBreak/>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B419DF" w:rsidRDefault="00A42EF1" w:rsidP="00A42EF1">
            <w:pPr>
              <w:rPr>
                <w:rFonts w:ascii="Verdana" w:hAnsi="Verdana" w:cstheme="minorHAnsi"/>
                <w:sz w:val="18"/>
                <w:szCs w:val="18"/>
              </w:rPr>
            </w:pPr>
            <w:r w:rsidRPr="00B419DF">
              <w:rPr>
                <w:rFonts w:ascii="Verdana" w:hAnsi="Verdana" w:cstheme="minorHAnsi"/>
                <w:sz w:val="18"/>
                <w:szCs w:val="18"/>
              </w:rPr>
              <w:t>Czy pracownicy podmiotu zostali zobowiązani do zachowania poufności przetwarzanych danych osobowych?</w:t>
            </w:r>
          </w:p>
          <w:p w14:paraId="35A3AC29" w14:textId="033FC815" w:rsidR="00A42EF1" w:rsidRPr="00B419DF" w:rsidRDefault="005A3030" w:rsidP="00EA7FDF">
            <w:pPr>
              <w:pStyle w:val="opis"/>
              <w:spacing w:line="300" w:lineRule="auto"/>
              <w:ind w:left="0"/>
              <w:jc w:val="left"/>
              <w:rPr>
                <w:rFonts w:ascii="Verdana" w:hAnsi="Verdana" w:cstheme="minorHAnsi"/>
                <w:sz w:val="18"/>
                <w:szCs w:val="18"/>
              </w:rPr>
            </w:pPr>
            <w:r w:rsidRPr="00B419DF">
              <w:rPr>
                <w:rFonts w:ascii="Verdana" w:hAnsi="Verdana" w:cstheme="minorHAnsi"/>
                <w:sz w:val="18"/>
                <w:szCs w:val="18"/>
              </w:rPr>
              <w:t>...</w:t>
            </w:r>
          </w:p>
        </w:tc>
      </w:tr>
      <w:tr w:rsidR="00A42EF1" w:rsidRPr="00B419DF"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B419DF" w:rsidRDefault="00A42EF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B419DF" w:rsidRDefault="00A42EF1" w:rsidP="00A42EF1">
            <w:pPr>
              <w:rPr>
                <w:rFonts w:ascii="Verdana" w:hAnsi="Verdana" w:cstheme="minorHAnsi"/>
                <w:sz w:val="18"/>
                <w:szCs w:val="18"/>
              </w:rPr>
            </w:pPr>
            <w:r w:rsidRPr="00B419DF">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B419DF" w:rsidRDefault="005A3030" w:rsidP="00A42EF1">
            <w:pPr>
              <w:rPr>
                <w:rFonts w:ascii="Verdana" w:hAnsi="Verdana" w:cstheme="minorHAnsi"/>
                <w:sz w:val="18"/>
                <w:szCs w:val="18"/>
              </w:rPr>
            </w:pPr>
            <w:r w:rsidRPr="00B419DF">
              <w:rPr>
                <w:rFonts w:ascii="Verdana" w:hAnsi="Verdana" w:cstheme="minorHAnsi"/>
                <w:sz w:val="18"/>
                <w:szCs w:val="18"/>
              </w:rPr>
              <w:t>...</w:t>
            </w:r>
          </w:p>
        </w:tc>
      </w:tr>
      <w:tr w:rsidR="00A42EF1" w:rsidRPr="00B419DF"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B419DF" w:rsidRDefault="00602514"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B419DF" w:rsidRDefault="00602514" w:rsidP="00602514">
            <w:pPr>
              <w:rPr>
                <w:rFonts w:ascii="Verdana" w:hAnsi="Verdana" w:cstheme="minorHAnsi"/>
                <w:sz w:val="18"/>
                <w:szCs w:val="18"/>
              </w:rPr>
            </w:pPr>
            <w:r w:rsidRPr="00B419DF">
              <w:rPr>
                <w:rFonts w:ascii="Verdana" w:hAnsi="Verdana" w:cstheme="minorHAnsi"/>
                <w:sz w:val="18"/>
                <w:szCs w:val="18"/>
              </w:rPr>
              <w:t>Czy podmiot przetwarzający korzysta wyłącznie z licencjonowanych programów/systemów teleinformatycznych?</w:t>
            </w:r>
          </w:p>
          <w:p w14:paraId="7E62B5E2" w14:textId="79DF4193" w:rsidR="00A42EF1" w:rsidRPr="00B419DF" w:rsidRDefault="005A3030" w:rsidP="00A42EF1">
            <w:pPr>
              <w:rPr>
                <w:rFonts w:ascii="Verdana" w:hAnsi="Verdana" w:cstheme="minorHAnsi"/>
                <w:sz w:val="18"/>
                <w:szCs w:val="18"/>
              </w:rPr>
            </w:pPr>
            <w:r w:rsidRPr="00B419DF">
              <w:rPr>
                <w:rFonts w:ascii="Verdana" w:hAnsi="Verdana" w:cstheme="minorHAnsi"/>
                <w:sz w:val="18"/>
                <w:szCs w:val="18"/>
              </w:rPr>
              <w:t>...</w:t>
            </w:r>
          </w:p>
        </w:tc>
      </w:tr>
      <w:tr w:rsidR="00602514" w:rsidRPr="00B419DF"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B419DF" w:rsidRDefault="00602514"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B419DF" w:rsidRDefault="00602514" w:rsidP="00602514">
            <w:pPr>
              <w:rPr>
                <w:rFonts w:ascii="Verdana" w:hAnsi="Verdana" w:cstheme="minorHAnsi"/>
                <w:sz w:val="18"/>
                <w:szCs w:val="18"/>
              </w:rPr>
            </w:pPr>
            <w:r w:rsidRPr="00B419DF">
              <w:rPr>
                <w:rFonts w:ascii="Verdana" w:hAnsi="Verdana" w:cstheme="minorHAnsi"/>
                <w:sz w:val="18"/>
                <w:szCs w:val="18"/>
              </w:rPr>
              <w:t xml:space="preserve">W jaki sposób przechowywane są dane osobowe w formie papierowej i/lub w formie elektronicznej </w:t>
            </w:r>
            <w:r w:rsidR="003577C4" w:rsidRPr="00B419DF">
              <w:rPr>
                <w:rFonts w:ascii="Verdana" w:hAnsi="Verdana" w:cstheme="minorHAnsi"/>
                <w:sz w:val="18"/>
                <w:szCs w:val="18"/>
              </w:rPr>
              <w:br/>
            </w:r>
            <w:r w:rsidRPr="00B419DF">
              <w:rPr>
                <w:rFonts w:ascii="Verdana" w:hAnsi="Verdana" w:cstheme="minorHAnsi"/>
                <w:sz w:val="18"/>
                <w:szCs w:val="18"/>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B419DF" w:rsidRDefault="005A3030" w:rsidP="00A42EF1">
            <w:pPr>
              <w:rPr>
                <w:rFonts w:ascii="Verdana" w:hAnsi="Verdana" w:cstheme="minorHAnsi"/>
                <w:sz w:val="18"/>
                <w:szCs w:val="18"/>
              </w:rPr>
            </w:pPr>
            <w:r w:rsidRPr="00B419DF">
              <w:rPr>
                <w:rFonts w:ascii="Verdana" w:hAnsi="Verdana" w:cstheme="minorHAnsi"/>
                <w:sz w:val="18"/>
                <w:szCs w:val="18"/>
              </w:rPr>
              <w:t>...</w:t>
            </w:r>
          </w:p>
        </w:tc>
      </w:tr>
      <w:tr w:rsidR="00602514" w:rsidRPr="00B419DF"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B419DF" w:rsidRDefault="00602514"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B419DF" w:rsidRDefault="00602514" w:rsidP="00602514">
            <w:pPr>
              <w:rPr>
                <w:rFonts w:ascii="Verdana" w:hAnsi="Verdana" w:cstheme="minorHAnsi"/>
                <w:sz w:val="18"/>
                <w:szCs w:val="18"/>
              </w:rPr>
            </w:pPr>
            <w:r w:rsidRPr="00B419DF">
              <w:rPr>
                <w:rFonts w:ascii="Verdana" w:hAnsi="Verdana" w:cstheme="minorHAnsi"/>
                <w:sz w:val="18"/>
                <w:szCs w:val="18"/>
              </w:rPr>
              <w:t xml:space="preserve">Czy podmiot przetwarzający tworzy kopie zapasowe dla systemów teleinformatycznych? </w:t>
            </w:r>
          </w:p>
          <w:p w14:paraId="36506F05" w14:textId="1686E325" w:rsidR="00602514" w:rsidRPr="00B419DF" w:rsidRDefault="005A3030" w:rsidP="00602514">
            <w:pPr>
              <w:rPr>
                <w:rFonts w:ascii="Verdana" w:hAnsi="Verdana" w:cstheme="minorHAnsi"/>
                <w:sz w:val="18"/>
                <w:szCs w:val="18"/>
              </w:rPr>
            </w:pPr>
            <w:r w:rsidRPr="00B419DF">
              <w:rPr>
                <w:rFonts w:ascii="Verdana" w:hAnsi="Verdana" w:cstheme="minorHAnsi"/>
                <w:sz w:val="18"/>
                <w:szCs w:val="18"/>
              </w:rPr>
              <w:t>...</w:t>
            </w:r>
          </w:p>
        </w:tc>
      </w:tr>
      <w:tr w:rsidR="00602514" w:rsidRPr="00B419DF"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B419DF" w:rsidRDefault="00602514"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B419DF" w:rsidRDefault="00602514" w:rsidP="00602514">
            <w:pPr>
              <w:rPr>
                <w:rFonts w:ascii="Verdana" w:hAnsi="Verdana" w:cstheme="minorHAnsi"/>
                <w:sz w:val="18"/>
                <w:szCs w:val="18"/>
              </w:rPr>
            </w:pPr>
            <w:r w:rsidRPr="00B419DF">
              <w:rPr>
                <w:rFonts w:ascii="Verdana" w:hAnsi="Verdana" w:cstheme="minorHAnsi"/>
                <w:sz w:val="18"/>
                <w:szCs w:val="18"/>
              </w:rPr>
              <w:t xml:space="preserve">Czy podmiot przetwarzający umożliwia realizację prawa jednostki zgodnie z RODO? </w:t>
            </w:r>
          </w:p>
          <w:p w14:paraId="35679102" w14:textId="3903B667" w:rsidR="00602514" w:rsidRPr="00B419DF" w:rsidRDefault="005A3030" w:rsidP="00602514">
            <w:pPr>
              <w:rPr>
                <w:rFonts w:ascii="Verdana" w:hAnsi="Verdana" w:cstheme="minorHAnsi"/>
                <w:sz w:val="18"/>
                <w:szCs w:val="18"/>
              </w:rPr>
            </w:pPr>
            <w:r w:rsidRPr="00B419DF">
              <w:rPr>
                <w:rFonts w:ascii="Verdana" w:hAnsi="Verdana" w:cstheme="minorHAnsi"/>
                <w:sz w:val="18"/>
                <w:szCs w:val="18"/>
              </w:rPr>
              <w:t>...</w:t>
            </w:r>
          </w:p>
        </w:tc>
      </w:tr>
      <w:tr w:rsidR="00602514" w:rsidRPr="00B419DF"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B419DF" w:rsidRDefault="00602514"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B419DF" w:rsidRDefault="00602514" w:rsidP="00602514">
            <w:pPr>
              <w:rPr>
                <w:rFonts w:ascii="Verdana" w:hAnsi="Verdana" w:cstheme="minorHAnsi"/>
                <w:sz w:val="18"/>
                <w:szCs w:val="18"/>
              </w:rPr>
            </w:pPr>
            <w:r w:rsidRPr="00B419DF">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B419DF" w:rsidRDefault="005A3030" w:rsidP="00602514">
            <w:pPr>
              <w:rPr>
                <w:rFonts w:ascii="Verdana" w:hAnsi="Verdana" w:cstheme="minorHAnsi"/>
                <w:sz w:val="18"/>
                <w:szCs w:val="18"/>
              </w:rPr>
            </w:pPr>
            <w:r w:rsidRPr="00B419DF">
              <w:rPr>
                <w:rFonts w:ascii="Verdana" w:hAnsi="Verdana" w:cstheme="minorHAnsi"/>
                <w:sz w:val="18"/>
                <w:szCs w:val="18"/>
              </w:rPr>
              <w:t>...</w:t>
            </w:r>
          </w:p>
        </w:tc>
      </w:tr>
      <w:tr w:rsidR="00602514" w:rsidRPr="00B419DF"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B419DF" w:rsidRDefault="00602514"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B419DF" w:rsidRDefault="00602514" w:rsidP="00602514">
            <w:pPr>
              <w:rPr>
                <w:rFonts w:ascii="Verdana" w:hAnsi="Verdana" w:cstheme="minorHAnsi"/>
                <w:sz w:val="18"/>
                <w:szCs w:val="18"/>
              </w:rPr>
            </w:pPr>
            <w:r w:rsidRPr="00B419DF">
              <w:rPr>
                <w:rFonts w:ascii="Verdana" w:hAnsi="Verdana" w:cstheme="minorHAnsi"/>
                <w:sz w:val="18"/>
                <w:szCs w:val="18"/>
              </w:rPr>
              <w:t>Prosimy o wskazanie danych osoby wypełniającej ankietę (imię, nazwisko, stanowisko, telefon, adres email):</w:t>
            </w:r>
          </w:p>
          <w:p w14:paraId="7AAAF63B" w14:textId="7BB97644" w:rsidR="00602514" w:rsidRPr="00B419DF" w:rsidRDefault="005A3030" w:rsidP="00602514">
            <w:pPr>
              <w:rPr>
                <w:rFonts w:ascii="Verdana" w:hAnsi="Verdana" w:cstheme="minorHAnsi"/>
                <w:sz w:val="18"/>
                <w:szCs w:val="18"/>
              </w:rPr>
            </w:pPr>
            <w:r w:rsidRPr="00B419DF">
              <w:rPr>
                <w:rFonts w:ascii="Verdana" w:hAnsi="Verdana" w:cstheme="minorHAnsi"/>
                <w:sz w:val="18"/>
                <w:szCs w:val="18"/>
              </w:rPr>
              <w:t>...</w:t>
            </w:r>
          </w:p>
        </w:tc>
      </w:tr>
    </w:tbl>
    <w:p w14:paraId="7B02FA16" w14:textId="77777777" w:rsidR="00602514" w:rsidRPr="00B419DF" w:rsidRDefault="00602514" w:rsidP="00533FAA">
      <w:pPr>
        <w:rPr>
          <w:rFonts w:ascii="Verdana" w:hAnsi="Verdana" w:cstheme="minorHAnsi"/>
          <w:sz w:val="18"/>
          <w:szCs w:val="18"/>
        </w:rPr>
      </w:pPr>
    </w:p>
    <w:p w14:paraId="35F0BDA1" w14:textId="4F25DFAE" w:rsidR="00533FAA" w:rsidRPr="00B419DF" w:rsidRDefault="00A42EF1" w:rsidP="00533FAA">
      <w:pPr>
        <w:rPr>
          <w:rFonts w:ascii="Verdana" w:hAnsi="Verdana" w:cstheme="minorHAnsi"/>
          <w:sz w:val="18"/>
          <w:szCs w:val="18"/>
        </w:rPr>
      </w:pPr>
      <w:r w:rsidRPr="00B419DF">
        <w:rPr>
          <w:rFonts w:ascii="Verdana" w:hAnsi="Verdana" w:cstheme="minorHAnsi"/>
          <w:sz w:val="18"/>
          <w:szCs w:val="18"/>
        </w:rPr>
        <w:t>*Zamawiający może zażądać przedstawienia ww. dokumentów.</w:t>
      </w:r>
    </w:p>
    <w:p w14:paraId="542ED8B6" w14:textId="77777777" w:rsidR="007044E3" w:rsidRPr="00B419DF" w:rsidRDefault="007044E3" w:rsidP="007044E3">
      <w:pPr>
        <w:rPr>
          <w:rFonts w:ascii="Verdana" w:hAnsi="Verdana" w:cstheme="minorHAnsi"/>
          <w:sz w:val="18"/>
          <w:szCs w:val="18"/>
        </w:rPr>
      </w:pPr>
    </w:p>
    <w:p w14:paraId="6FA78847" w14:textId="77777777" w:rsidR="00533FAA" w:rsidRPr="00B419DF" w:rsidRDefault="00533FAA" w:rsidP="00533FAA">
      <w:pPr>
        <w:rPr>
          <w:rFonts w:ascii="Verdana" w:hAnsi="Verdana" w:cstheme="minorHAnsi"/>
          <w:sz w:val="18"/>
          <w:szCs w:val="18"/>
        </w:rPr>
      </w:pPr>
    </w:p>
    <w:p w14:paraId="0923EDE1" w14:textId="77777777" w:rsidR="00533FAA" w:rsidRPr="00B419DF" w:rsidRDefault="00533FAA" w:rsidP="00533FAA">
      <w:pPr>
        <w:rPr>
          <w:rFonts w:ascii="Verdana" w:hAnsi="Verdana" w:cstheme="minorHAnsi"/>
          <w:sz w:val="18"/>
          <w:szCs w:val="18"/>
        </w:rPr>
      </w:pPr>
    </w:p>
    <w:p w14:paraId="0D49C08D" w14:textId="7A1E3B91" w:rsidR="009A525F" w:rsidRPr="00B419DF" w:rsidRDefault="008F0D48" w:rsidP="00793321">
      <w:pPr>
        <w:spacing w:line="240" w:lineRule="exact"/>
        <w:ind w:left="4689" w:right="-992" w:firstLine="709"/>
        <w:rPr>
          <w:rFonts w:ascii="Verdana" w:hAnsi="Verdana" w:cstheme="minorHAnsi"/>
          <w:sz w:val="18"/>
          <w:szCs w:val="18"/>
        </w:rPr>
      </w:pPr>
      <w:bookmarkStart w:id="0" w:name="_Ref528247260"/>
      <w:bookmarkStart w:id="1" w:name="_Toc528334789"/>
      <w:bookmarkStart w:id="2" w:name="_Toc19182901"/>
      <w:r w:rsidRPr="00B419DF">
        <w:rPr>
          <w:rFonts w:ascii="Verdana" w:hAnsi="Verdana" w:cstheme="minorHAnsi"/>
          <w:sz w:val="18"/>
          <w:szCs w:val="18"/>
        </w:rPr>
        <w:t xml:space="preserve">        </w:t>
      </w:r>
      <w:r w:rsidR="009A525F" w:rsidRPr="00B419DF">
        <w:rPr>
          <w:rFonts w:ascii="Verdana" w:hAnsi="Verdana" w:cstheme="minorHAnsi"/>
          <w:sz w:val="18"/>
          <w:szCs w:val="18"/>
        </w:rPr>
        <w:t>..................................................................................</w:t>
      </w:r>
    </w:p>
    <w:p w14:paraId="616C9D77" w14:textId="06D56E80" w:rsidR="009A525F" w:rsidRPr="00B419DF" w:rsidRDefault="009A525F" w:rsidP="00356F1D">
      <w:pPr>
        <w:spacing w:line="240" w:lineRule="auto"/>
        <w:ind w:left="5398" w:right="68" w:hanging="153"/>
        <w:jc w:val="center"/>
        <w:rPr>
          <w:rFonts w:ascii="Verdana" w:hAnsi="Verdana" w:cstheme="minorHAnsi"/>
          <w:i/>
          <w:sz w:val="18"/>
          <w:szCs w:val="18"/>
        </w:rPr>
      </w:pPr>
      <w:r w:rsidRPr="00B419DF">
        <w:rPr>
          <w:rFonts w:ascii="Verdana" w:hAnsi="Verdana" w:cstheme="minorHAnsi"/>
          <w:i/>
          <w:sz w:val="18"/>
          <w:szCs w:val="18"/>
        </w:rPr>
        <w:t>Data i podpis</w:t>
      </w:r>
      <w:r w:rsidR="005479EE" w:rsidRPr="00B419DF">
        <w:rPr>
          <w:rFonts w:ascii="Verdana" w:hAnsi="Verdana" w:cstheme="minorHAnsi"/>
          <w:i/>
          <w:sz w:val="18"/>
          <w:szCs w:val="18"/>
        </w:rPr>
        <w:t xml:space="preserve">y </w:t>
      </w:r>
      <w:r w:rsidRPr="00B419DF">
        <w:rPr>
          <w:rFonts w:ascii="Verdana" w:hAnsi="Verdana" w:cstheme="minorHAnsi"/>
          <w:i/>
          <w:sz w:val="18"/>
          <w:szCs w:val="18"/>
        </w:rPr>
        <w:t>osób uprawnionych do składania</w:t>
      </w:r>
    </w:p>
    <w:p w14:paraId="1EE1B992" w14:textId="2057E985" w:rsidR="009A525F" w:rsidRPr="00B419DF" w:rsidRDefault="009A525F" w:rsidP="00356F1D">
      <w:pPr>
        <w:spacing w:line="240" w:lineRule="auto"/>
        <w:ind w:left="5398" w:right="68" w:hanging="153"/>
        <w:jc w:val="center"/>
        <w:rPr>
          <w:rFonts w:ascii="Verdana" w:hAnsi="Verdana" w:cstheme="minorHAnsi"/>
          <w:i/>
          <w:sz w:val="18"/>
          <w:szCs w:val="18"/>
        </w:rPr>
      </w:pPr>
      <w:r w:rsidRPr="00B419DF">
        <w:rPr>
          <w:rFonts w:ascii="Verdana" w:hAnsi="Verdana" w:cstheme="minorHAnsi"/>
          <w:i/>
          <w:sz w:val="18"/>
          <w:szCs w:val="18"/>
        </w:rPr>
        <w:t>oświadczeń woli w imieniu Wykonawcy</w:t>
      </w:r>
    </w:p>
    <w:p w14:paraId="67A6527B" w14:textId="72B7173E" w:rsidR="00B27EAA" w:rsidRPr="00B419DF" w:rsidRDefault="00B27EAA" w:rsidP="009A525F">
      <w:pPr>
        <w:ind w:left="5398" w:right="68" w:hanging="153"/>
        <w:jc w:val="center"/>
        <w:rPr>
          <w:rFonts w:ascii="Verdana" w:hAnsi="Verdana" w:cstheme="minorHAnsi"/>
          <w:i/>
          <w:sz w:val="18"/>
          <w:szCs w:val="18"/>
        </w:rPr>
      </w:pPr>
    </w:p>
    <w:bookmarkEnd w:id="0"/>
    <w:bookmarkEnd w:id="1"/>
    <w:bookmarkEnd w:id="2"/>
    <w:p w14:paraId="4D561F08" w14:textId="6531F684" w:rsidR="005B5686" w:rsidRPr="00B419DF" w:rsidRDefault="005B5686" w:rsidP="001068D7">
      <w:pPr>
        <w:ind w:right="68"/>
        <w:rPr>
          <w:rFonts w:ascii="Verdana" w:hAnsi="Verdana" w:cstheme="minorHAnsi"/>
          <w:i/>
          <w:sz w:val="18"/>
          <w:szCs w:val="18"/>
        </w:rPr>
      </w:pPr>
    </w:p>
    <w:sectPr w:rsidR="005B5686" w:rsidRPr="00B419DF" w:rsidSect="007E445E">
      <w:headerReference w:type="default" r:id="rId13"/>
      <w:footerReference w:type="default" r:id="rId14"/>
      <w:headerReference w:type="first" r:id="rId15"/>
      <w:pgSz w:w="11909" w:h="16834" w:code="9"/>
      <w:pgMar w:top="709" w:right="1276" w:bottom="992" w:left="1559" w:header="142"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1025" w14:textId="77777777" w:rsidR="00251763" w:rsidRDefault="00251763" w:rsidP="004A302B">
      <w:pPr>
        <w:spacing w:line="240" w:lineRule="auto"/>
      </w:pPr>
      <w:r>
        <w:separator/>
      </w:r>
    </w:p>
  </w:endnote>
  <w:endnote w:type="continuationSeparator" w:id="0">
    <w:p w14:paraId="34B2A4E7" w14:textId="77777777" w:rsidR="00251763" w:rsidRDefault="0025176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7367A6F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7E7E" w14:textId="77777777" w:rsidR="00251763" w:rsidRDefault="00251763" w:rsidP="004A302B">
      <w:pPr>
        <w:spacing w:line="240" w:lineRule="auto"/>
      </w:pPr>
      <w:r>
        <w:separator/>
      </w:r>
    </w:p>
  </w:footnote>
  <w:footnote w:type="continuationSeparator" w:id="0">
    <w:p w14:paraId="606C88A5" w14:textId="77777777" w:rsidR="00251763" w:rsidRDefault="0025176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51DDD" w14:textId="206C2D1F" w:rsidR="00187229" w:rsidRPr="004F644A" w:rsidRDefault="00F615F9" w:rsidP="004F644A">
    <w:pPr>
      <w:pStyle w:val="Nagwek"/>
      <w:tabs>
        <w:tab w:val="clear" w:pos="4536"/>
        <w:tab w:val="clear" w:pos="9072"/>
        <w:tab w:val="left" w:pos="5265"/>
      </w:tabs>
      <w:spacing w:after="120" w:line="276" w:lineRule="auto"/>
      <w:ind w:hanging="567"/>
      <w:rPr>
        <w:rFonts w:ascii="Calibri" w:hAnsi="Calibri" w:cs="Calibri"/>
        <w:sz w:val="18"/>
        <w:szCs w:val="18"/>
      </w:rPr>
    </w:pPr>
    <w:r>
      <w:rPr>
        <w:rFonts w:asciiTheme="minorHAnsi" w:hAnsiTheme="minorHAnsi" w:cstheme="minorHAnsi"/>
        <w:color w:val="4F81BD" w:themeColor="accent1"/>
      </w:rPr>
      <w:ptab w:relativeTo="margin" w:alignment="left" w:leader="none"/>
    </w:r>
    <w:r w:rsidR="002369B6" w:rsidRPr="00A31C7C">
      <w:rPr>
        <w:rFonts w:asciiTheme="minorHAnsi" w:hAnsiTheme="minorHAnsi" w:cstheme="minorHAnsi"/>
        <w:color w:val="4F81BD" w:themeColor="accent1"/>
      </w:rPr>
      <w:tab/>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87229" w14:paraId="5C8CD171" w14:textId="77777777" w:rsidTr="00187229">
      <w:trPr>
        <w:trHeight w:val="1140"/>
      </w:trPr>
      <w:tc>
        <w:tcPr>
          <w:tcW w:w="6119" w:type="dxa"/>
          <w:vAlign w:val="center"/>
          <w:hideMark/>
        </w:tcPr>
        <w:p w14:paraId="59DABB82" w14:textId="77777777" w:rsidR="00187229" w:rsidRDefault="00187229" w:rsidP="00187229">
          <w:pPr>
            <w:suppressAutoHyphens/>
            <w:ind w:right="187"/>
            <w:rPr>
              <w:rFonts w:asciiTheme="minorHAnsi" w:hAnsiTheme="minorHAnsi"/>
              <w:color w:val="000000" w:themeColor="text1"/>
              <w:sz w:val="14"/>
              <w:szCs w:val="18"/>
              <w:lang w:eastAsia="pl-PL"/>
            </w:rPr>
          </w:pPr>
          <w:bookmarkStart w:id="3" w:name="_Hlk217303743"/>
          <w:r>
            <w:rPr>
              <w:rFonts w:asciiTheme="minorHAnsi" w:hAnsiTheme="minorHAnsi"/>
              <w:color w:val="000000" w:themeColor="text1"/>
              <w:sz w:val="14"/>
              <w:szCs w:val="18"/>
              <w:lang w:eastAsia="pl-PL"/>
            </w:rPr>
            <w:t>Specyfikacja Warunków Zamówienia (SWZ)</w:t>
          </w:r>
        </w:p>
        <w:p w14:paraId="375841AB" w14:textId="3362C812" w:rsidR="00187229" w:rsidRDefault="007B30D6" w:rsidP="00E46765">
          <w:pPr>
            <w:suppressAutoHyphens/>
            <w:ind w:right="187"/>
            <w:rPr>
              <w:rFonts w:asciiTheme="majorHAnsi" w:hAnsiTheme="majorHAnsi"/>
              <w:color w:val="000000" w:themeColor="text1"/>
              <w:sz w:val="14"/>
              <w:szCs w:val="18"/>
              <w:lang w:eastAsia="pl-PL"/>
            </w:rPr>
          </w:pPr>
          <w:r>
            <w:rPr>
              <w:rFonts w:asciiTheme="minorHAnsi" w:hAnsiTheme="minorHAnsi"/>
              <w:color w:val="000000" w:themeColor="text1"/>
              <w:sz w:val="14"/>
              <w:szCs w:val="18"/>
              <w:lang w:eastAsia="pl-PL"/>
            </w:rPr>
            <w:t>POST/DYS/OZ/GZ/0</w:t>
          </w:r>
          <w:r w:rsidR="00820A47">
            <w:rPr>
              <w:rFonts w:asciiTheme="minorHAnsi" w:hAnsiTheme="minorHAnsi"/>
              <w:color w:val="000000" w:themeColor="text1"/>
              <w:sz w:val="14"/>
              <w:szCs w:val="18"/>
              <w:lang w:eastAsia="pl-PL"/>
            </w:rPr>
            <w:t>006</w:t>
          </w:r>
          <w:r w:rsidR="001C3088">
            <w:rPr>
              <w:rFonts w:asciiTheme="minorHAnsi" w:hAnsiTheme="minorHAnsi"/>
              <w:color w:val="000000" w:themeColor="text1"/>
              <w:sz w:val="14"/>
              <w:szCs w:val="18"/>
              <w:lang w:eastAsia="pl-PL"/>
            </w:rPr>
            <w:t>7</w:t>
          </w:r>
          <w:r w:rsidR="00187229">
            <w:rPr>
              <w:rFonts w:asciiTheme="minorHAnsi" w:hAnsiTheme="minorHAnsi"/>
              <w:color w:val="000000" w:themeColor="text1"/>
              <w:sz w:val="14"/>
              <w:szCs w:val="18"/>
              <w:lang w:eastAsia="pl-PL"/>
            </w:rPr>
            <w:t>/202</w:t>
          </w:r>
          <w:r w:rsidR="00820A47">
            <w:rPr>
              <w:rFonts w:asciiTheme="minorHAnsi" w:hAnsiTheme="minorHAnsi"/>
              <w:color w:val="000000" w:themeColor="text1"/>
              <w:sz w:val="14"/>
              <w:szCs w:val="18"/>
              <w:lang w:eastAsia="pl-PL"/>
            </w:rPr>
            <w:t>6</w:t>
          </w:r>
          <w:r w:rsidR="00187229">
            <w:rPr>
              <w:rFonts w:asciiTheme="majorHAnsi" w:hAnsiTheme="majorHAnsi"/>
              <w:color w:val="000000" w:themeColor="text1"/>
              <w:sz w:val="14"/>
              <w:szCs w:val="18"/>
              <w:lang w:eastAsia="pl-PL"/>
            </w:rPr>
            <w:t xml:space="preserve"> </w:t>
          </w:r>
          <w:bookmarkEnd w:id="3"/>
        </w:p>
      </w:tc>
      <w:tc>
        <w:tcPr>
          <w:tcW w:w="977" w:type="dxa"/>
          <w:vAlign w:val="center"/>
        </w:tcPr>
        <w:p w14:paraId="4FDC15FC" w14:textId="77777777" w:rsidR="00187229" w:rsidRDefault="00187229" w:rsidP="00187229">
          <w:pPr>
            <w:suppressAutoHyphens/>
            <w:ind w:right="187"/>
            <w:rPr>
              <w:rFonts w:asciiTheme="majorHAnsi" w:hAnsiTheme="majorHAnsi"/>
              <w:color w:val="092D74"/>
              <w:sz w:val="14"/>
              <w:szCs w:val="18"/>
              <w:lang w:eastAsia="pl-PL"/>
            </w:rPr>
          </w:pPr>
        </w:p>
      </w:tc>
      <w:tc>
        <w:tcPr>
          <w:tcW w:w="3110" w:type="dxa"/>
          <w:vAlign w:val="center"/>
          <w:hideMark/>
        </w:tcPr>
        <w:p w14:paraId="49444EB8" w14:textId="56E6C1E2" w:rsidR="00187229" w:rsidRDefault="007E445E" w:rsidP="00187229">
          <w:pPr>
            <w:suppressAutoHyphens/>
            <w:ind w:right="1729"/>
            <w:rPr>
              <w:rFonts w:asciiTheme="majorHAnsi" w:hAnsiTheme="majorHAnsi"/>
              <w:color w:val="092D74"/>
              <w:sz w:val="14"/>
              <w:szCs w:val="18"/>
              <w:lang w:eastAsia="pl-PL"/>
            </w:rPr>
          </w:pPr>
          <w:r>
            <w:rPr>
              <w:rFonts w:asciiTheme="majorHAnsi" w:hAnsiTheme="majorHAnsi"/>
              <w:noProof/>
              <w:color w:val="092D74"/>
              <w:sz w:val="14"/>
              <w:szCs w:val="18"/>
            </w:rPr>
            <w:drawing>
              <wp:anchor distT="0" distB="0" distL="114300" distR="114300" simplePos="0" relativeHeight="251664384" behindDoc="0" locked="0" layoutInCell="1" allowOverlap="1" wp14:anchorId="6F4A9A40" wp14:editId="4E4B0A66">
                <wp:simplePos x="0" y="0"/>
                <wp:positionH relativeFrom="column">
                  <wp:posOffset>571500</wp:posOffset>
                </wp:positionH>
                <wp:positionV relativeFrom="page">
                  <wp:posOffset>-221615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54951A46" w14:textId="5CF87005" w:rsidR="002369B6" w:rsidRPr="00187229" w:rsidRDefault="00187229" w:rsidP="00187229">
    <w:pPr>
      <w:pStyle w:val="Nagwek"/>
      <w:tabs>
        <w:tab w:val="clear" w:pos="4536"/>
        <w:tab w:val="clear" w:pos="9072"/>
        <w:tab w:val="left" w:pos="1064"/>
      </w:tabs>
      <w:rPr>
        <w:sz w:val="16"/>
      </w:rPr>
    </w:pPr>
    <w:r>
      <w:rPr>
        <w:noProof/>
        <w:sz w:val="16"/>
        <w:lang w:eastAsia="pl-PL"/>
      </w:rPr>
      <mc:AlternateContent>
        <mc:Choice Requires="wps">
          <w:drawing>
            <wp:anchor distT="0" distB="0" distL="114300" distR="114300" simplePos="0" relativeHeight="251660288" behindDoc="0" locked="0" layoutInCell="0" allowOverlap="1" wp14:anchorId="6304D4F9" wp14:editId="51E983A8">
              <wp:simplePos x="0" y="0"/>
              <wp:positionH relativeFrom="page">
                <wp:posOffset>0</wp:posOffset>
              </wp:positionH>
              <wp:positionV relativeFrom="page">
                <wp:posOffset>190500</wp:posOffset>
              </wp:positionV>
              <wp:extent cx="7560310" cy="273050"/>
              <wp:effectExtent l="0" t="0" r="0" b="12700"/>
              <wp:wrapNone/>
              <wp:docPr id="4" name="Pole tekstowe 4"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6B3F74" w14:textId="77777777" w:rsidR="00187229" w:rsidRDefault="00187229" w:rsidP="00187229">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304D4F9" id="_x0000_t202" coordsize="21600,21600" o:spt="202" path="m,l,21600r21600,l21600,xe">
              <v:stroke joinstyle="miter"/>
              <v:path gradientshapeok="t" o:connecttype="rect"/>
            </v:shapetype>
            <v:shape id="Pole tekstowe 4"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4B6B3F74" w14:textId="77777777" w:rsidR="00187229" w:rsidRDefault="00187229" w:rsidP="00187229">
                    <w:pPr>
                      <w:jc w:val="right"/>
                      <w:rPr>
                        <w:rFonts w:ascii="Calibri" w:hAnsi="Calibri" w:cs="Calibri"/>
                        <w:color w:val="008000"/>
                        <w:sz w:val="20"/>
                      </w:rPr>
                    </w:pPr>
                  </w:p>
                </w:txbxContent>
              </v:textbox>
              <w10:wrap anchorx="page" anchory="page"/>
            </v:shape>
          </w:pict>
        </mc:Fallback>
      </mc:AlternateContent>
    </w:r>
    <w:r>
      <w:rPr>
        <w:sz w:val="16"/>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8EC16" w14:textId="77777777" w:rsidR="007E445E" w:rsidRDefault="007E445E" w:rsidP="007E445E">
    <w:pPr>
      <w:suppressAutoHyphens/>
      <w:ind w:right="187"/>
      <w:rPr>
        <w:rFonts w:asciiTheme="minorHAnsi" w:hAnsiTheme="minorHAnsi"/>
        <w:color w:val="000000" w:themeColor="text1"/>
        <w:sz w:val="14"/>
        <w:szCs w:val="18"/>
        <w:lang w:eastAsia="pl-PL"/>
      </w:rPr>
    </w:pPr>
  </w:p>
  <w:p w14:paraId="2B345CB0" w14:textId="3029C8CB" w:rsidR="007E445E" w:rsidRDefault="007E445E" w:rsidP="007E445E">
    <w:pPr>
      <w:suppressAutoHyphens/>
      <w:ind w:right="187"/>
      <w:rPr>
        <w:rFonts w:asciiTheme="minorHAnsi" w:hAnsiTheme="minorHAnsi"/>
        <w:color w:val="000000" w:themeColor="text1"/>
        <w:sz w:val="14"/>
        <w:szCs w:val="18"/>
        <w:lang w:eastAsia="pl-PL"/>
      </w:rPr>
    </w:pPr>
    <w:r>
      <w:rPr>
        <w:rFonts w:asciiTheme="majorHAnsi" w:hAnsiTheme="majorHAnsi"/>
        <w:noProof/>
        <w:color w:val="092D74"/>
        <w:sz w:val="14"/>
        <w:szCs w:val="18"/>
      </w:rPr>
      <w:drawing>
        <wp:anchor distT="0" distB="0" distL="114300" distR="114300" simplePos="0" relativeHeight="251666432" behindDoc="0" locked="0" layoutInCell="1" allowOverlap="1" wp14:anchorId="4F5C7B01" wp14:editId="5966DB6F">
          <wp:simplePos x="0" y="0"/>
          <wp:positionH relativeFrom="column">
            <wp:posOffset>5553075</wp:posOffset>
          </wp:positionH>
          <wp:positionV relativeFrom="page">
            <wp:align>top</wp:align>
          </wp:positionV>
          <wp:extent cx="662940" cy="484505"/>
          <wp:effectExtent l="0" t="0" r="3810" b="0"/>
          <wp:wrapNone/>
          <wp:docPr id="118014507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HAnsi" w:hAnsiTheme="minorHAnsi"/>
        <w:color w:val="000000" w:themeColor="text1"/>
        <w:sz w:val="14"/>
        <w:szCs w:val="18"/>
        <w:lang w:eastAsia="pl-PL"/>
      </w:rPr>
      <w:t xml:space="preserve">Specyfikacja Warunków Zamówienia (SWZ)                                                                                                                               </w:t>
    </w:r>
  </w:p>
  <w:p w14:paraId="232B205C" w14:textId="12D4A0FC" w:rsidR="007E445E" w:rsidRDefault="007E445E" w:rsidP="007E445E">
    <w:pPr>
      <w:pStyle w:val="Nagwek"/>
    </w:pPr>
    <w:r>
      <w:rPr>
        <w:rFonts w:asciiTheme="minorHAnsi" w:hAnsiTheme="minorHAnsi"/>
        <w:color w:val="000000" w:themeColor="text1"/>
        <w:sz w:val="14"/>
        <w:szCs w:val="18"/>
        <w:lang w:eastAsia="pl-PL"/>
      </w:rPr>
      <w:t>POST/DYS/OZ/GZA/04574/2025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92105412">
    <w:abstractNumId w:val="4"/>
  </w:num>
  <w:num w:numId="2" w16cid:durableId="1200708434">
    <w:abstractNumId w:val="5"/>
  </w:num>
  <w:num w:numId="3" w16cid:durableId="1808278134">
    <w:abstractNumId w:val="6"/>
  </w:num>
  <w:num w:numId="4" w16cid:durableId="1515419133">
    <w:abstractNumId w:val="7"/>
  </w:num>
  <w:num w:numId="5" w16cid:durableId="7332849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3AE5"/>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76A09"/>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6CE"/>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360E"/>
    <w:rsid w:val="00184C77"/>
    <w:rsid w:val="00184E77"/>
    <w:rsid w:val="00185E8A"/>
    <w:rsid w:val="0018722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308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08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6E8"/>
    <w:rsid w:val="00247908"/>
    <w:rsid w:val="0024792E"/>
    <w:rsid w:val="00250DB8"/>
    <w:rsid w:val="002511EE"/>
    <w:rsid w:val="00251763"/>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772"/>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73B7"/>
    <w:rsid w:val="002B05CC"/>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5FDD"/>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3536"/>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A12"/>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873"/>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8C"/>
    <w:rsid w:val="004B6A92"/>
    <w:rsid w:val="004B78BB"/>
    <w:rsid w:val="004B7C5F"/>
    <w:rsid w:val="004B7DF4"/>
    <w:rsid w:val="004C009E"/>
    <w:rsid w:val="004C1C4B"/>
    <w:rsid w:val="004C485B"/>
    <w:rsid w:val="004C4A0D"/>
    <w:rsid w:val="004C5E08"/>
    <w:rsid w:val="004D017D"/>
    <w:rsid w:val="004D17D7"/>
    <w:rsid w:val="004D29D4"/>
    <w:rsid w:val="004D3DF7"/>
    <w:rsid w:val="004D5611"/>
    <w:rsid w:val="004D5BBC"/>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CB2"/>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5831"/>
    <w:rsid w:val="0057723F"/>
    <w:rsid w:val="00580F54"/>
    <w:rsid w:val="005834AF"/>
    <w:rsid w:val="00583908"/>
    <w:rsid w:val="005843BB"/>
    <w:rsid w:val="005845F2"/>
    <w:rsid w:val="00585723"/>
    <w:rsid w:val="00585EFB"/>
    <w:rsid w:val="00585F01"/>
    <w:rsid w:val="00590042"/>
    <w:rsid w:val="00590E7F"/>
    <w:rsid w:val="00590EFC"/>
    <w:rsid w:val="00592A10"/>
    <w:rsid w:val="00592EDC"/>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0243"/>
    <w:rsid w:val="005E142C"/>
    <w:rsid w:val="005E28DA"/>
    <w:rsid w:val="005E2BCF"/>
    <w:rsid w:val="005E2F93"/>
    <w:rsid w:val="005E37E5"/>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178B2"/>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71"/>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5C1"/>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3DE6"/>
    <w:rsid w:val="006D630C"/>
    <w:rsid w:val="006D75E6"/>
    <w:rsid w:val="006D77AB"/>
    <w:rsid w:val="006D7E2E"/>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360"/>
    <w:rsid w:val="0078483A"/>
    <w:rsid w:val="00785158"/>
    <w:rsid w:val="00787A76"/>
    <w:rsid w:val="00787A90"/>
    <w:rsid w:val="0079066D"/>
    <w:rsid w:val="00790730"/>
    <w:rsid w:val="00791272"/>
    <w:rsid w:val="007913F6"/>
    <w:rsid w:val="00792212"/>
    <w:rsid w:val="00792ABD"/>
    <w:rsid w:val="00792F1C"/>
    <w:rsid w:val="00793321"/>
    <w:rsid w:val="00795EC8"/>
    <w:rsid w:val="007969CF"/>
    <w:rsid w:val="0079738C"/>
    <w:rsid w:val="007A1170"/>
    <w:rsid w:val="007A21D1"/>
    <w:rsid w:val="007A2292"/>
    <w:rsid w:val="007A4D2D"/>
    <w:rsid w:val="007A5A0C"/>
    <w:rsid w:val="007A6B8F"/>
    <w:rsid w:val="007B2E2F"/>
    <w:rsid w:val="007B30D6"/>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445E"/>
    <w:rsid w:val="007E51D6"/>
    <w:rsid w:val="007E5A99"/>
    <w:rsid w:val="007E6A61"/>
    <w:rsid w:val="007E7DC1"/>
    <w:rsid w:val="007F0664"/>
    <w:rsid w:val="007F174A"/>
    <w:rsid w:val="007F22D2"/>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0A47"/>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F92"/>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980"/>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379"/>
    <w:rsid w:val="009444FB"/>
    <w:rsid w:val="00944569"/>
    <w:rsid w:val="00944C1D"/>
    <w:rsid w:val="00946897"/>
    <w:rsid w:val="00947D31"/>
    <w:rsid w:val="0095005C"/>
    <w:rsid w:val="0095016D"/>
    <w:rsid w:val="0095096E"/>
    <w:rsid w:val="00950D3D"/>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34F0"/>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D785E"/>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19D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0D06"/>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856"/>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4FB"/>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A94"/>
    <w:rsid w:val="00D87EFA"/>
    <w:rsid w:val="00D90546"/>
    <w:rsid w:val="00D914F4"/>
    <w:rsid w:val="00D936DC"/>
    <w:rsid w:val="00D97A9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05A"/>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4BE2"/>
    <w:rsid w:val="00E46765"/>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7F1"/>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57C"/>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12B3"/>
    <w:rsid w:val="00F023E1"/>
    <w:rsid w:val="00F1450E"/>
    <w:rsid w:val="00F158A3"/>
    <w:rsid w:val="00F165ED"/>
    <w:rsid w:val="00F16DCF"/>
    <w:rsid w:val="00F2017D"/>
    <w:rsid w:val="00F2052C"/>
    <w:rsid w:val="00F226AB"/>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5F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1658"/>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475218931">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7A884D78-FFC5-48AE-9029-6FDB8500C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490</Words>
  <Characters>2946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POST/DYS/OZ/GZA/02240/2025</dc:subject>
  <dc:creator>Kurpiewska Katarzyna [PGE S.A.]</dc:creator>
  <cp:lastModifiedBy>Flis Wojciech [PGE Dystr. O.Zamość]</cp:lastModifiedBy>
  <cp:revision>33</cp:revision>
  <cp:lastPrinted>2021-02-26T13:14:00Z</cp:lastPrinted>
  <dcterms:created xsi:type="dcterms:W3CDTF">2025-06-13T09:39:00Z</dcterms:created>
  <dcterms:modified xsi:type="dcterms:W3CDTF">2026-01-16T12:10:00Z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